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0725CFF" w14:textId="46F16B83" w:rsidR="00916821" w:rsidRPr="00632DAD" w:rsidRDefault="00916821" w:rsidP="00BB7AC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632DAD">
        <w:rPr>
          <w:rFonts w:ascii="Cambria" w:hAnsi="Cambria" w:cs="Arial"/>
          <w:b/>
          <w:bCs/>
          <w:sz w:val="22"/>
          <w:szCs w:val="22"/>
        </w:rPr>
        <w:t>Załącznik nr 1</w:t>
      </w:r>
      <w:r w:rsidR="00CA0C66" w:rsidRPr="00632DA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F431F" w:rsidRPr="00632DAD">
        <w:rPr>
          <w:rFonts w:ascii="Cambria" w:hAnsi="Cambria" w:cs="Arial"/>
          <w:b/>
          <w:bCs/>
          <w:sz w:val="22"/>
          <w:szCs w:val="22"/>
        </w:rPr>
        <w:t xml:space="preserve">do </w:t>
      </w:r>
      <w:r w:rsidR="00BC1FFA">
        <w:rPr>
          <w:rFonts w:ascii="Cambria" w:hAnsi="Cambria" w:cs="Arial"/>
          <w:b/>
          <w:bCs/>
          <w:sz w:val="22"/>
          <w:szCs w:val="22"/>
        </w:rPr>
        <w:t>Zapytania ofertowego</w:t>
      </w:r>
      <w:r w:rsidR="000E1C61" w:rsidRPr="00632DAD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7E66834A" w14:textId="77777777" w:rsidR="000E1C61" w:rsidRPr="00632DAD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C7BA39" w14:textId="50DD6256" w:rsidR="00916821" w:rsidRPr="00282F0D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  <w:highlight w:val="lightGray"/>
        </w:rPr>
      </w:pPr>
      <w:r w:rsidRPr="00282F0D">
        <w:rPr>
          <w:rFonts w:ascii="Cambria" w:hAnsi="Cambria" w:cs="Arial"/>
          <w:bCs/>
          <w:sz w:val="22"/>
          <w:szCs w:val="22"/>
          <w:highlight w:val="lightGray"/>
        </w:rPr>
        <w:t>__________________________________________________________</w:t>
      </w:r>
    </w:p>
    <w:p w14:paraId="323FFECA" w14:textId="7D4E9329" w:rsidR="00916821" w:rsidRPr="00282F0D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  <w:highlight w:val="lightGray"/>
        </w:rPr>
      </w:pPr>
      <w:r w:rsidRPr="00282F0D">
        <w:rPr>
          <w:rFonts w:ascii="Cambria" w:hAnsi="Cambria" w:cs="Arial"/>
          <w:bCs/>
          <w:sz w:val="22"/>
          <w:szCs w:val="22"/>
          <w:highlight w:val="lightGray"/>
        </w:rPr>
        <w:t>__________________________________________________________</w:t>
      </w:r>
    </w:p>
    <w:p w14:paraId="5C1E5C4E" w14:textId="77777777" w:rsidR="004E0C25" w:rsidRPr="00632DAD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82F0D">
        <w:rPr>
          <w:rFonts w:ascii="Cambria" w:hAnsi="Cambria" w:cs="Arial"/>
          <w:bCs/>
          <w:sz w:val="22"/>
          <w:szCs w:val="22"/>
          <w:highlight w:val="lightGray"/>
        </w:rPr>
        <w:t>__________________________________________________________</w:t>
      </w:r>
    </w:p>
    <w:p w14:paraId="13C7FCC6" w14:textId="77777777" w:rsidR="00916821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>(Nazwa i adres wykonawcy)</w:t>
      </w:r>
    </w:p>
    <w:p w14:paraId="7A38E2A3" w14:textId="77777777" w:rsidR="006A22F9" w:rsidRPr="00632DAD" w:rsidRDefault="006A22F9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5B7595" w14:textId="77777777" w:rsidR="0044017E" w:rsidRPr="00632DAD" w:rsidRDefault="0044017E">
      <w:r w:rsidRPr="00282F0D">
        <w:rPr>
          <w:rFonts w:ascii="Cambria" w:hAnsi="Cambria" w:cs="Arial"/>
          <w:bCs/>
          <w:sz w:val="22"/>
          <w:szCs w:val="22"/>
          <w:highlight w:val="lightGray"/>
        </w:rPr>
        <w:t>__________________________________________________________</w:t>
      </w:r>
    </w:p>
    <w:p w14:paraId="16BAC466" w14:textId="77777777" w:rsidR="0044017E" w:rsidRPr="00632DAD" w:rsidRDefault="0044017E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>(NIP</w:t>
      </w:r>
      <w:r w:rsidR="006A22F9">
        <w:rPr>
          <w:rFonts w:ascii="Cambria" w:hAnsi="Cambria" w:cs="Arial"/>
          <w:bCs/>
          <w:sz w:val="22"/>
          <w:szCs w:val="22"/>
        </w:rPr>
        <w:t xml:space="preserve"> lub REGON</w:t>
      </w:r>
      <w:r w:rsidRPr="00632DAD">
        <w:rPr>
          <w:rFonts w:ascii="Cambria" w:hAnsi="Cambria" w:cs="Arial"/>
          <w:bCs/>
          <w:sz w:val="22"/>
          <w:szCs w:val="22"/>
        </w:rPr>
        <w:t>)</w:t>
      </w:r>
    </w:p>
    <w:p w14:paraId="160D4CDB" w14:textId="77777777" w:rsidR="000E1C61" w:rsidRPr="00632DAD" w:rsidRDefault="000E1C61" w:rsidP="00BB7AC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74A3232" w14:textId="77777777" w:rsidR="00916821" w:rsidRPr="00632DAD" w:rsidRDefault="000E1C61" w:rsidP="00BB7AC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82F0D">
        <w:rPr>
          <w:rFonts w:ascii="Cambria" w:hAnsi="Cambria" w:cs="Arial"/>
          <w:bCs/>
          <w:sz w:val="22"/>
          <w:szCs w:val="22"/>
          <w:highlight w:val="lightGray"/>
        </w:rPr>
        <w:t>____________________________________________</w:t>
      </w:r>
      <w:r w:rsidRPr="00632DAD">
        <w:rPr>
          <w:rFonts w:ascii="Cambria" w:hAnsi="Cambria" w:cs="Arial"/>
          <w:bCs/>
          <w:sz w:val="22"/>
          <w:szCs w:val="22"/>
        </w:rPr>
        <w:t>_</w:t>
      </w:r>
      <w:r w:rsidR="00916821" w:rsidRPr="00632DAD">
        <w:rPr>
          <w:rFonts w:ascii="Cambria" w:hAnsi="Cambria" w:cs="Arial"/>
          <w:bCs/>
          <w:sz w:val="22"/>
          <w:szCs w:val="22"/>
        </w:rPr>
        <w:t xml:space="preserve">, dnia </w:t>
      </w:r>
      <w:r w:rsidRPr="00282F0D">
        <w:rPr>
          <w:rFonts w:ascii="Cambria" w:hAnsi="Cambria" w:cs="Arial"/>
          <w:bCs/>
          <w:sz w:val="22"/>
          <w:szCs w:val="22"/>
          <w:highlight w:val="lightGray"/>
        </w:rPr>
        <w:t>_____________</w:t>
      </w:r>
      <w:r w:rsidR="00916821" w:rsidRPr="00632DAD">
        <w:rPr>
          <w:rFonts w:ascii="Cambria" w:hAnsi="Cambria" w:cs="Arial"/>
          <w:bCs/>
          <w:sz w:val="22"/>
          <w:szCs w:val="22"/>
        </w:rPr>
        <w:t xml:space="preserve"> r.</w:t>
      </w:r>
    </w:p>
    <w:p w14:paraId="14746A54" w14:textId="77777777" w:rsidR="00916821" w:rsidRPr="00632DAD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11FDAE7" w14:textId="77777777" w:rsidR="00916821" w:rsidRPr="00632DAD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2A48D8B" w14:textId="77777777" w:rsidR="00916821" w:rsidRPr="00632DAD" w:rsidRDefault="0044017E" w:rsidP="00BB7AC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632DAD">
        <w:rPr>
          <w:rFonts w:ascii="Cambria" w:hAnsi="Cambria" w:cs="Arial"/>
          <w:b/>
          <w:bCs/>
          <w:sz w:val="22"/>
          <w:szCs w:val="22"/>
        </w:rPr>
        <w:t>FORMULARZ OFERTOWY</w:t>
      </w:r>
    </w:p>
    <w:p w14:paraId="5DD6FFE9" w14:textId="77777777" w:rsidR="000E1C61" w:rsidRPr="00632DAD" w:rsidRDefault="000E1C61" w:rsidP="00C469F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C24757F" w14:textId="77777777" w:rsidR="00916821" w:rsidRPr="00632DAD" w:rsidRDefault="00916821" w:rsidP="00C469F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32DAD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632DAD">
        <w:rPr>
          <w:rFonts w:ascii="Cambria" w:hAnsi="Cambria" w:cs="Arial"/>
          <w:b/>
          <w:bCs/>
          <w:sz w:val="22"/>
          <w:szCs w:val="22"/>
        </w:rPr>
        <w:tab/>
      </w:r>
    </w:p>
    <w:p w14:paraId="3DBC5989" w14:textId="77777777" w:rsidR="00916821" w:rsidRPr="00632DAD" w:rsidRDefault="00916821" w:rsidP="00C469F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32DAD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7DC3B2C9" w14:textId="77777777" w:rsidR="00916821" w:rsidRPr="00632DAD" w:rsidRDefault="00A817B8" w:rsidP="00C469F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32DAD">
        <w:rPr>
          <w:rFonts w:ascii="Cambria" w:hAnsi="Cambria" w:cs="Arial"/>
          <w:b/>
          <w:bCs/>
          <w:sz w:val="22"/>
          <w:szCs w:val="22"/>
        </w:rPr>
        <w:t>Nadleśnictwo Dąbrowa</w:t>
      </w:r>
      <w:r w:rsidR="00916821" w:rsidRPr="00632DAD">
        <w:rPr>
          <w:rFonts w:ascii="Cambria" w:hAnsi="Cambria" w:cs="Arial"/>
          <w:b/>
          <w:bCs/>
          <w:sz w:val="22"/>
          <w:szCs w:val="22"/>
        </w:rPr>
        <w:tab/>
      </w:r>
    </w:p>
    <w:p w14:paraId="57AEB6F0" w14:textId="77777777" w:rsidR="00916821" w:rsidRPr="00632DAD" w:rsidRDefault="00A817B8" w:rsidP="00C469F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32DAD">
        <w:rPr>
          <w:rFonts w:ascii="Cambria" w:hAnsi="Cambria" w:cs="Arial"/>
          <w:b/>
          <w:bCs/>
          <w:sz w:val="22"/>
          <w:szCs w:val="22"/>
        </w:rPr>
        <w:t>ul. Leśna 25, 86-131  Jeżewo</w:t>
      </w:r>
      <w:r w:rsidR="00916821" w:rsidRPr="00632DAD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4AD0102" w14:textId="77777777" w:rsidR="00916821" w:rsidRPr="00632DAD" w:rsidRDefault="00916821" w:rsidP="00C469F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950AA20" w14:textId="57C1D28F" w:rsidR="00A817B8" w:rsidRPr="00632DAD" w:rsidRDefault="00916821" w:rsidP="00BC1F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4C6A10" w:rsidRPr="00632DAD">
        <w:rPr>
          <w:rFonts w:ascii="Cambria" w:hAnsi="Cambria" w:cs="Arial"/>
          <w:bCs/>
          <w:sz w:val="22"/>
          <w:szCs w:val="22"/>
        </w:rPr>
        <w:t>zamówieniu publicznym</w:t>
      </w:r>
      <w:r w:rsidR="00842CB6">
        <w:rPr>
          <w:rFonts w:ascii="Cambria" w:hAnsi="Cambria" w:cs="Arial"/>
          <w:bCs/>
          <w:sz w:val="22"/>
          <w:szCs w:val="22"/>
        </w:rPr>
        <w:t xml:space="preserve"> prowadzo</w:t>
      </w:r>
      <w:r w:rsidR="006A22F9">
        <w:rPr>
          <w:rFonts w:ascii="Cambria" w:hAnsi="Cambria" w:cs="Arial"/>
          <w:bCs/>
          <w:sz w:val="22"/>
          <w:szCs w:val="22"/>
        </w:rPr>
        <w:t>n</w:t>
      </w:r>
      <w:r w:rsidR="00842CB6">
        <w:rPr>
          <w:rFonts w:ascii="Cambria" w:hAnsi="Cambria" w:cs="Arial"/>
          <w:bCs/>
          <w:sz w:val="22"/>
          <w:szCs w:val="22"/>
        </w:rPr>
        <w:t xml:space="preserve">ym w trybie </w:t>
      </w:r>
      <w:r w:rsidR="00BC1FFA">
        <w:rPr>
          <w:rFonts w:ascii="Cambria" w:hAnsi="Cambria" w:cs="Arial"/>
          <w:bCs/>
          <w:sz w:val="22"/>
          <w:szCs w:val="22"/>
        </w:rPr>
        <w:t>Zapytania ofertowego</w:t>
      </w:r>
      <w:r w:rsidRPr="00632DAD">
        <w:rPr>
          <w:rFonts w:ascii="Cambria" w:hAnsi="Cambria" w:cs="Arial"/>
          <w:bCs/>
          <w:sz w:val="22"/>
          <w:szCs w:val="22"/>
        </w:rPr>
        <w:t xml:space="preserve"> na</w:t>
      </w:r>
      <w:r w:rsidR="006A22F9">
        <w:rPr>
          <w:rFonts w:ascii="Cambria" w:hAnsi="Cambria" w:cs="Arial"/>
          <w:bCs/>
          <w:sz w:val="22"/>
          <w:szCs w:val="22"/>
        </w:rPr>
        <w:t xml:space="preserve"> </w:t>
      </w:r>
      <w:r w:rsidR="004D5C9E" w:rsidRPr="00220DBD">
        <w:rPr>
          <w:rFonts w:ascii="Cambria" w:hAnsi="Cambria" w:cs="Arial"/>
          <w:b/>
          <w:bCs/>
          <w:i/>
          <w:sz w:val="22"/>
          <w:szCs w:val="22"/>
        </w:rPr>
        <w:t>„</w:t>
      </w:r>
      <w:r w:rsidR="000E6505" w:rsidRPr="000E6505">
        <w:rPr>
          <w:rFonts w:ascii="Cambria" w:hAnsi="Cambria" w:cs="Arial"/>
          <w:b/>
          <w:bCs/>
          <w:i/>
          <w:sz w:val="22"/>
          <w:szCs w:val="22"/>
        </w:rPr>
        <w:t>Cykli</w:t>
      </w:r>
      <w:r w:rsidR="00D557C4">
        <w:rPr>
          <w:rFonts w:ascii="Cambria" w:hAnsi="Cambria" w:cs="Arial"/>
          <w:b/>
          <w:bCs/>
          <w:i/>
          <w:sz w:val="22"/>
          <w:szCs w:val="22"/>
        </w:rPr>
        <w:t>czna dostawa tonerów</w:t>
      </w:r>
      <w:r w:rsidR="000E6505" w:rsidRPr="000E6505">
        <w:rPr>
          <w:rFonts w:ascii="Cambria" w:hAnsi="Cambria" w:cs="Arial"/>
          <w:b/>
          <w:bCs/>
          <w:i/>
          <w:sz w:val="22"/>
          <w:szCs w:val="22"/>
        </w:rPr>
        <w:t xml:space="preserve"> dla Nadleśnictwa Dąbrowa</w:t>
      </w:r>
      <w:r w:rsidR="004D5C9E" w:rsidRPr="00632DAD">
        <w:rPr>
          <w:rFonts w:ascii="Cambria" w:hAnsi="Cambria" w:cs="Arial"/>
          <w:b/>
          <w:bCs/>
          <w:i/>
          <w:sz w:val="22"/>
          <w:szCs w:val="22"/>
        </w:rPr>
        <w:t xml:space="preserve">” </w:t>
      </w:r>
      <w:r w:rsidR="000E6505">
        <w:rPr>
          <w:rFonts w:ascii="Cambria" w:hAnsi="Cambria" w:cs="Arial"/>
          <w:b/>
          <w:bCs/>
          <w:i/>
          <w:sz w:val="22"/>
          <w:szCs w:val="22"/>
        </w:rPr>
        <w:br/>
      </w:r>
      <w:r w:rsidR="0044017E" w:rsidRPr="00632DAD">
        <w:rPr>
          <w:rFonts w:ascii="Cambria" w:hAnsi="Cambria" w:cs="Arial"/>
          <w:bCs/>
          <w:sz w:val="22"/>
          <w:szCs w:val="22"/>
        </w:rPr>
        <w:t xml:space="preserve">nr postępowania: </w:t>
      </w:r>
      <w:r w:rsidR="0044017E" w:rsidRPr="00632DAD">
        <w:rPr>
          <w:rFonts w:ascii="Cambria" w:hAnsi="Cambria" w:cs="Arial"/>
          <w:b/>
          <w:bCs/>
          <w:i/>
          <w:sz w:val="22"/>
          <w:szCs w:val="22"/>
        </w:rPr>
        <w:t>ZG.270.</w:t>
      </w:r>
      <w:r w:rsidR="00BC1FFA">
        <w:rPr>
          <w:rFonts w:ascii="Cambria" w:hAnsi="Cambria" w:cs="Arial"/>
          <w:b/>
          <w:bCs/>
          <w:i/>
          <w:sz w:val="22"/>
          <w:szCs w:val="22"/>
        </w:rPr>
        <w:t>3.</w:t>
      </w:r>
      <w:r w:rsidR="00D557C4">
        <w:rPr>
          <w:rFonts w:ascii="Cambria" w:hAnsi="Cambria" w:cs="Arial"/>
          <w:b/>
          <w:bCs/>
          <w:i/>
          <w:sz w:val="22"/>
          <w:szCs w:val="22"/>
        </w:rPr>
        <w:t>6</w:t>
      </w:r>
      <w:r w:rsidR="0044017E" w:rsidRPr="00632DAD">
        <w:rPr>
          <w:rFonts w:ascii="Cambria" w:hAnsi="Cambria" w:cs="Arial"/>
          <w:b/>
          <w:bCs/>
          <w:i/>
          <w:sz w:val="22"/>
          <w:szCs w:val="22"/>
        </w:rPr>
        <w:t>.202</w:t>
      </w:r>
      <w:r w:rsidR="00003C9B">
        <w:rPr>
          <w:rFonts w:ascii="Cambria" w:hAnsi="Cambria" w:cs="Arial"/>
          <w:b/>
          <w:bCs/>
          <w:i/>
          <w:sz w:val="22"/>
          <w:szCs w:val="22"/>
        </w:rPr>
        <w:t>5</w:t>
      </w:r>
      <w:r w:rsidRPr="00632DAD">
        <w:rPr>
          <w:rFonts w:ascii="Cambria" w:hAnsi="Cambria" w:cs="Arial"/>
          <w:bCs/>
          <w:sz w:val="22"/>
          <w:szCs w:val="22"/>
        </w:rPr>
        <w:t xml:space="preserve"> składamy niniejszym ofertę</w:t>
      </w:r>
      <w:r w:rsidR="00200EB3" w:rsidRPr="00632DAD">
        <w:rPr>
          <w:rFonts w:ascii="Cambria" w:hAnsi="Cambria" w:cs="Arial"/>
          <w:bCs/>
          <w:sz w:val="22"/>
          <w:szCs w:val="22"/>
        </w:rPr>
        <w:t xml:space="preserve"> na</w:t>
      </w:r>
      <w:r w:rsidR="004D5C9E" w:rsidRPr="00632DAD">
        <w:rPr>
          <w:rFonts w:ascii="Cambria" w:hAnsi="Cambria" w:cs="Arial"/>
          <w:bCs/>
          <w:sz w:val="22"/>
          <w:szCs w:val="22"/>
        </w:rPr>
        <w:t xml:space="preserve"> </w:t>
      </w:r>
      <w:r w:rsidR="00BC1FFA" w:rsidRPr="00BC1FFA">
        <w:rPr>
          <w:rFonts w:ascii="Cambria" w:hAnsi="Cambria" w:cs="Arial"/>
          <w:bCs/>
          <w:sz w:val="22"/>
          <w:szCs w:val="22"/>
        </w:rPr>
        <w:t xml:space="preserve">to </w:t>
      </w:r>
      <w:r w:rsidR="004D5C9E" w:rsidRPr="00632DAD">
        <w:rPr>
          <w:rFonts w:ascii="Cambria" w:hAnsi="Cambria" w:cs="Arial"/>
          <w:bCs/>
          <w:sz w:val="22"/>
          <w:szCs w:val="22"/>
        </w:rPr>
        <w:t>zamówieni</w:t>
      </w:r>
      <w:r w:rsidR="00BC1FFA">
        <w:rPr>
          <w:rFonts w:ascii="Cambria" w:hAnsi="Cambria" w:cs="Arial"/>
          <w:bCs/>
          <w:sz w:val="22"/>
          <w:szCs w:val="22"/>
        </w:rPr>
        <w:t>e.</w:t>
      </w:r>
    </w:p>
    <w:p w14:paraId="569B8F66" w14:textId="77777777" w:rsidR="0044017E" w:rsidRPr="00632DAD" w:rsidRDefault="0044017E" w:rsidP="00C469F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8D92CF9" w14:textId="283BEDE2" w:rsidR="00401DB3" w:rsidRDefault="00916821" w:rsidP="00401DB3">
      <w:pPr>
        <w:numPr>
          <w:ilvl w:val="0"/>
          <w:numId w:val="134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>Za wykonanie przedmiotu zamówienia</w:t>
      </w:r>
      <w:r w:rsidR="000E6505">
        <w:rPr>
          <w:rFonts w:ascii="Cambria" w:hAnsi="Cambria" w:cs="Arial"/>
          <w:bCs/>
          <w:sz w:val="22"/>
          <w:szCs w:val="22"/>
        </w:rPr>
        <w:t xml:space="preserve"> (dostawę </w:t>
      </w:r>
      <w:r w:rsidR="00F95B01">
        <w:rPr>
          <w:rFonts w:ascii="Cambria" w:hAnsi="Cambria" w:cs="Arial"/>
          <w:bCs/>
          <w:sz w:val="22"/>
          <w:szCs w:val="22"/>
        </w:rPr>
        <w:t>tonerów i tuszów do drukarek</w:t>
      </w:r>
      <w:bookmarkStart w:id="0" w:name="_GoBack"/>
      <w:bookmarkEnd w:id="0"/>
      <w:r w:rsidR="00220DBD">
        <w:rPr>
          <w:rFonts w:ascii="Cambria" w:hAnsi="Cambria" w:cs="Arial"/>
          <w:bCs/>
          <w:sz w:val="22"/>
          <w:szCs w:val="22"/>
        </w:rPr>
        <w:t>)</w:t>
      </w:r>
      <w:r w:rsidRPr="00632DAD">
        <w:rPr>
          <w:rFonts w:ascii="Cambria" w:hAnsi="Cambria" w:cs="Arial"/>
          <w:bCs/>
          <w:sz w:val="22"/>
          <w:szCs w:val="22"/>
        </w:rPr>
        <w:t xml:space="preserve"> w </w:t>
      </w:r>
      <w:r w:rsidR="00200EB3" w:rsidRPr="00632DAD">
        <w:rPr>
          <w:rFonts w:ascii="Cambria" w:hAnsi="Cambria" w:cs="Arial"/>
          <w:bCs/>
          <w:sz w:val="22"/>
          <w:szCs w:val="22"/>
        </w:rPr>
        <w:t>t</w:t>
      </w:r>
      <w:r w:rsidR="00A0743B" w:rsidRPr="00632DAD">
        <w:rPr>
          <w:rFonts w:ascii="Cambria" w:hAnsi="Cambria" w:cs="Arial"/>
          <w:bCs/>
          <w:sz w:val="22"/>
          <w:szCs w:val="22"/>
        </w:rPr>
        <w:t xml:space="preserve">ym </w:t>
      </w:r>
      <w:r w:rsidR="0044017E" w:rsidRPr="00632DAD">
        <w:rPr>
          <w:rFonts w:ascii="Cambria" w:hAnsi="Cambria" w:cs="Arial"/>
          <w:bCs/>
          <w:sz w:val="22"/>
          <w:szCs w:val="22"/>
        </w:rPr>
        <w:t xml:space="preserve">postępowaniu </w:t>
      </w:r>
      <w:r w:rsidRPr="00632DAD">
        <w:rPr>
          <w:rFonts w:ascii="Cambria" w:hAnsi="Cambria" w:cs="Arial"/>
          <w:bCs/>
          <w:sz w:val="22"/>
          <w:szCs w:val="22"/>
        </w:rPr>
        <w:t>oferujemy następujące wynagrodzenie</w:t>
      </w:r>
      <w:r w:rsidR="00401DB3" w:rsidRPr="00632DAD">
        <w:rPr>
          <w:rFonts w:ascii="Cambria" w:hAnsi="Cambria" w:cs="Arial"/>
          <w:bCs/>
          <w:sz w:val="22"/>
          <w:szCs w:val="22"/>
        </w:rPr>
        <w:t>:</w:t>
      </w:r>
    </w:p>
    <w:p w14:paraId="7BC34B20" w14:textId="1EADD2E9" w:rsidR="00401DB3" w:rsidRPr="00632DAD" w:rsidRDefault="00DD5D62" w:rsidP="00401DB3">
      <w:pPr>
        <w:spacing w:before="120"/>
        <w:ind w:left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BRUTTO</w:t>
      </w:r>
      <w:r w:rsidR="00003C9B">
        <w:rPr>
          <w:rFonts w:ascii="Cambria" w:hAnsi="Cambria" w:cs="Arial"/>
          <w:bCs/>
          <w:sz w:val="22"/>
          <w:szCs w:val="22"/>
        </w:rPr>
        <w:t xml:space="preserve"> </w:t>
      </w:r>
      <w:r w:rsidR="00401DB3" w:rsidRPr="00632DAD">
        <w:rPr>
          <w:rFonts w:ascii="Cambria" w:hAnsi="Cambria" w:cs="Arial"/>
          <w:bCs/>
          <w:sz w:val="22"/>
          <w:szCs w:val="22"/>
        </w:rPr>
        <w:t xml:space="preserve">: </w:t>
      </w:r>
      <w:r w:rsidR="00401DB3" w:rsidRPr="00282F0D">
        <w:rPr>
          <w:rFonts w:ascii="Cambria" w:hAnsi="Cambria" w:cs="Arial"/>
          <w:bCs/>
          <w:sz w:val="22"/>
          <w:szCs w:val="22"/>
          <w:highlight w:val="lightGray"/>
        </w:rPr>
        <w:t>__</w:t>
      </w:r>
      <w:r w:rsidR="000E6505">
        <w:rPr>
          <w:rFonts w:ascii="Cambria" w:hAnsi="Cambria" w:cs="Arial"/>
          <w:bCs/>
          <w:sz w:val="22"/>
          <w:szCs w:val="22"/>
          <w:highlight w:val="lightGray"/>
        </w:rPr>
        <w:t>____________________</w:t>
      </w:r>
      <w:r w:rsidR="00401DB3" w:rsidRPr="00282F0D">
        <w:rPr>
          <w:rFonts w:ascii="Cambria" w:hAnsi="Cambria" w:cs="Arial"/>
          <w:bCs/>
          <w:sz w:val="22"/>
          <w:szCs w:val="22"/>
          <w:highlight w:val="lightGray"/>
        </w:rPr>
        <w:t>___________________________________________________________</w:t>
      </w:r>
      <w:r w:rsidR="00401DB3" w:rsidRPr="00632DAD">
        <w:rPr>
          <w:rFonts w:ascii="Cambria" w:hAnsi="Cambria" w:cs="Arial"/>
          <w:bCs/>
          <w:sz w:val="22"/>
          <w:szCs w:val="22"/>
        </w:rPr>
        <w:t>PLN.</w:t>
      </w:r>
    </w:p>
    <w:p w14:paraId="0E25FA46" w14:textId="77777777" w:rsidR="009D4098" w:rsidRPr="00632DAD" w:rsidRDefault="009D4098" w:rsidP="00401DB3">
      <w:pPr>
        <w:spacing w:before="120"/>
        <w:ind w:left="720"/>
        <w:jc w:val="both"/>
        <w:rPr>
          <w:rFonts w:ascii="Cambria" w:hAnsi="Cambria" w:cs="Arial"/>
          <w:bCs/>
          <w:sz w:val="22"/>
          <w:szCs w:val="22"/>
        </w:rPr>
      </w:pPr>
    </w:p>
    <w:p w14:paraId="61FEF56B" w14:textId="77777777" w:rsidR="00401DB3" w:rsidRPr="00632DAD" w:rsidRDefault="00401DB3" w:rsidP="00401DB3">
      <w:pPr>
        <w:spacing w:before="120"/>
        <w:ind w:left="720"/>
        <w:jc w:val="both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>słownie:</w:t>
      </w:r>
      <w:r w:rsidRPr="00282F0D">
        <w:rPr>
          <w:rFonts w:ascii="Cambria" w:hAnsi="Cambria" w:cs="Arial"/>
          <w:bCs/>
          <w:sz w:val="22"/>
          <w:szCs w:val="22"/>
          <w:highlight w:val="lightGray"/>
        </w:rPr>
        <w:t>_______________________________________________________________</w:t>
      </w:r>
      <w:r w:rsidR="009D4098" w:rsidRPr="00282F0D">
        <w:rPr>
          <w:rFonts w:ascii="Cambria" w:hAnsi="Cambria" w:cs="Arial"/>
          <w:bCs/>
          <w:sz w:val="22"/>
          <w:szCs w:val="22"/>
          <w:highlight w:val="lightGray"/>
        </w:rPr>
        <w:t>__________________________</w:t>
      </w:r>
    </w:p>
    <w:p w14:paraId="6F73D027" w14:textId="7A39B59E" w:rsidR="00220DBD" w:rsidRDefault="00220DBD" w:rsidP="006A22F9">
      <w:pPr>
        <w:spacing w:before="120"/>
        <w:ind w:left="720"/>
        <w:jc w:val="both"/>
        <w:rPr>
          <w:rFonts w:ascii="Cambria" w:hAnsi="Cambria" w:cs="Arial"/>
          <w:bCs/>
          <w:sz w:val="22"/>
          <w:szCs w:val="22"/>
        </w:rPr>
      </w:pPr>
    </w:p>
    <w:p w14:paraId="6DFD25A2" w14:textId="3BDE9D38" w:rsidR="00904EB0" w:rsidRDefault="000E6505" w:rsidP="006A22F9">
      <w:pPr>
        <w:spacing w:before="120"/>
        <w:ind w:left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Powyższe wynagrodzenie wynika z załączonego do oferty </w:t>
      </w:r>
      <w:r w:rsidRPr="000E6505">
        <w:rPr>
          <w:rFonts w:ascii="Cambria" w:hAnsi="Cambria" w:cs="Arial"/>
          <w:b/>
          <w:bCs/>
          <w:sz w:val="22"/>
          <w:szCs w:val="22"/>
        </w:rPr>
        <w:t>kosztorysu ofertowego</w:t>
      </w:r>
      <w:r>
        <w:rPr>
          <w:rFonts w:ascii="Cambria" w:hAnsi="Cambria" w:cs="Arial"/>
          <w:bCs/>
          <w:sz w:val="22"/>
          <w:szCs w:val="22"/>
        </w:rPr>
        <w:t xml:space="preserve">. </w:t>
      </w:r>
      <w:r w:rsidR="00904EB0" w:rsidRPr="00632DAD">
        <w:rPr>
          <w:rFonts w:ascii="Cambria" w:hAnsi="Cambria" w:cs="Arial"/>
          <w:bCs/>
          <w:sz w:val="22"/>
          <w:szCs w:val="22"/>
        </w:rPr>
        <w:t>Wynagrodze</w:t>
      </w:r>
      <w:r w:rsidR="006A22F9">
        <w:rPr>
          <w:rFonts w:ascii="Cambria" w:hAnsi="Cambria" w:cs="Arial"/>
          <w:bCs/>
          <w:sz w:val="22"/>
          <w:szCs w:val="22"/>
        </w:rPr>
        <w:t>nie</w:t>
      </w:r>
      <w:r w:rsidR="00904EB0" w:rsidRPr="00632DAD">
        <w:rPr>
          <w:rFonts w:ascii="Cambria" w:hAnsi="Cambria" w:cs="Arial"/>
          <w:bCs/>
          <w:sz w:val="22"/>
          <w:szCs w:val="22"/>
        </w:rPr>
        <w:t xml:space="preserve"> uwzględn</w:t>
      </w:r>
      <w:r w:rsidR="006A22F9">
        <w:rPr>
          <w:rFonts w:ascii="Cambria" w:hAnsi="Cambria" w:cs="Arial"/>
          <w:bCs/>
          <w:sz w:val="22"/>
          <w:szCs w:val="22"/>
        </w:rPr>
        <w:t xml:space="preserve">ia wszystkie koszty związane </w:t>
      </w:r>
      <w:r w:rsidR="00904EB0" w:rsidRPr="00632DAD">
        <w:rPr>
          <w:rFonts w:ascii="Cambria" w:hAnsi="Cambria" w:cs="Arial"/>
          <w:bCs/>
          <w:sz w:val="22"/>
          <w:szCs w:val="22"/>
        </w:rPr>
        <w:t>z wykonaniem przedmiotu zamówienia.</w:t>
      </w:r>
    </w:p>
    <w:p w14:paraId="376991C1" w14:textId="77777777" w:rsidR="00312A61" w:rsidRPr="00632DAD" w:rsidRDefault="00312A61" w:rsidP="006A22F9">
      <w:pPr>
        <w:spacing w:before="120"/>
        <w:ind w:left="720"/>
        <w:jc w:val="both"/>
        <w:rPr>
          <w:rFonts w:ascii="Cambria" w:hAnsi="Cambria" w:cs="Arial"/>
          <w:bCs/>
          <w:sz w:val="22"/>
          <w:szCs w:val="22"/>
        </w:rPr>
      </w:pPr>
    </w:p>
    <w:p w14:paraId="27EAAC67" w14:textId="0A546966" w:rsidR="006B1B51" w:rsidRPr="00282F0D" w:rsidRDefault="00220DBD" w:rsidP="00E54DD3">
      <w:pPr>
        <w:numPr>
          <w:ilvl w:val="0"/>
          <w:numId w:val="134"/>
        </w:num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Warunki rękojmi/gwarancji – ustawowe dla dostaw.</w:t>
      </w:r>
    </w:p>
    <w:p w14:paraId="70E4B778" w14:textId="14DA6878" w:rsidR="006B1B51" w:rsidRPr="00632DAD" w:rsidRDefault="00084DF2" w:rsidP="00C65A4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>4</w:t>
      </w:r>
      <w:r w:rsidR="00916821" w:rsidRPr="00632DAD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632DAD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220DBD">
        <w:rPr>
          <w:rFonts w:ascii="Cambria" w:hAnsi="Cambria" w:cs="Arial"/>
          <w:bCs/>
          <w:sz w:val="22"/>
          <w:szCs w:val="22"/>
        </w:rPr>
        <w:t>dokumentacją</w:t>
      </w:r>
      <w:r w:rsidR="00916821" w:rsidRPr="00632DAD">
        <w:rPr>
          <w:rFonts w:ascii="Cambria" w:hAnsi="Cambria" w:cs="Arial"/>
          <w:bCs/>
          <w:sz w:val="22"/>
          <w:szCs w:val="22"/>
        </w:rPr>
        <w:t xml:space="preserve"> </w:t>
      </w:r>
      <w:r w:rsidR="00A0743B" w:rsidRPr="00632DAD">
        <w:rPr>
          <w:rFonts w:ascii="Cambria" w:hAnsi="Cambria" w:cs="Arial"/>
          <w:bCs/>
          <w:sz w:val="22"/>
          <w:szCs w:val="22"/>
        </w:rPr>
        <w:t>z</w:t>
      </w:r>
      <w:r w:rsidR="004C6A10" w:rsidRPr="00632DAD">
        <w:rPr>
          <w:rFonts w:ascii="Cambria" w:hAnsi="Cambria" w:cs="Arial"/>
          <w:bCs/>
          <w:sz w:val="22"/>
          <w:szCs w:val="22"/>
        </w:rPr>
        <w:t>amówienia</w:t>
      </w:r>
      <w:r w:rsidR="00220DBD">
        <w:rPr>
          <w:rFonts w:ascii="Cambria" w:hAnsi="Cambria" w:cs="Arial"/>
          <w:bCs/>
          <w:sz w:val="22"/>
          <w:szCs w:val="22"/>
        </w:rPr>
        <w:t xml:space="preserve"> </w:t>
      </w:r>
      <w:r w:rsidR="004C6A10" w:rsidRPr="00632DAD">
        <w:rPr>
          <w:rFonts w:ascii="Cambria" w:hAnsi="Cambria" w:cs="Arial"/>
          <w:bCs/>
          <w:sz w:val="22"/>
          <w:szCs w:val="22"/>
        </w:rPr>
        <w:t xml:space="preserve">, </w:t>
      </w:r>
      <w:r w:rsidR="00916821" w:rsidRPr="00632DAD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</w:t>
      </w:r>
      <w:r w:rsidR="000E6505">
        <w:rPr>
          <w:rFonts w:ascii="Cambria" w:hAnsi="Cambria" w:cs="Arial"/>
          <w:bCs/>
          <w:sz w:val="22"/>
          <w:szCs w:val="22"/>
        </w:rPr>
        <w:br/>
      </w:r>
      <w:r w:rsidR="00916821" w:rsidRPr="00632DAD">
        <w:rPr>
          <w:rFonts w:ascii="Cambria" w:hAnsi="Cambria" w:cs="Arial"/>
          <w:bCs/>
          <w:sz w:val="22"/>
          <w:szCs w:val="22"/>
        </w:rPr>
        <w:t xml:space="preserve">z niniejszą ofertą, na warunkach określonych w </w:t>
      </w:r>
      <w:r w:rsidR="00BC1FFA">
        <w:rPr>
          <w:rFonts w:ascii="Cambria" w:hAnsi="Cambria" w:cs="Arial"/>
          <w:bCs/>
          <w:sz w:val="22"/>
          <w:szCs w:val="22"/>
        </w:rPr>
        <w:t>Zapytaniu ofertowym</w:t>
      </w:r>
      <w:r w:rsidR="00916821" w:rsidRPr="00632DAD">
        <w:rPr>
          <w:rFonts w:ascii="Cambria" w:hAnsi="Cambria" w:cs="Arial"/>
          <w:bCs/>
          <w:sz w:val="22"/>
          <w:szCs w:val="22"/>
        </w:rPr>
        <w:t xml:space="preserve"> oraz w miejscu </w:t>
      </w:r>
      <w:r w:rsidR="000E6505">
        <w:rPr>
          <w:rFonts w:ascii="Cambria" w:hAnsi="Cambria" w:cs="Arial"/>
          <w:bCs/>
          <w:sz w:val="22"/>
          <w:szCs w:val="22"/>
        </w:rPr>
        <w:br/>
      </w:r>
      <w:r w:rsidR="00916821" w:rsidRPr="00632DAD">
        <w:rPr>
          <w:rFonts w:ascii="Cambria" w:hAnsi="Cambria" w:cs="Arial"/>
          <w:bCs/>
          <w:sz w:val="22"/>
          <w:szCs w:val="22"/>
        </w:rPr>
        <w:t>i terminie wyznaczonym przez Zamawiającego</w:t>
      </w:r>
      <w:r w:rsidR="00C65A4A" w:rsidRPr="00632DAD">
        <w:rPr>
          <w:rFonts w:ascii="Cambria" w:hAnsi="Cambria" w:cs="Arial"/>
          <w:bCs/>
          <w:sz w:val="22"/>
          <w:szCs w:val="22"/>
        </w:rPr>
        <w:t>.</w:t>
      </w:r>
    </w:p>
    <w:p w14:paraId="115F5E73" w14:textId="3D9BDE99" w:rsidR="00904EB0" w:rsidRDefault="00084DF2" w:rsidP="00353C85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>5</w:t>
      </w:r>
      <w:r w:rsidR="00916821" w:rsidRPr="00632DAD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632DAD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</w:t>
      </w:r>
      <w:r w:rsidR="00003C9B">
        <w:rPr>
          <w:rFonts w:ascii="Cambria" w:hAnsi="Cambria" w:cs="Arial"/>
          <w:bCs/>
          <w:sz w:val="22"/>
          <w:szCs w:val="22"/>
        </w:rPr>
        <w:t>14 dni, zgodnie z warunkami zamówienia.</w:t>
      </w:r>
    </w:p>
    <w:p w14:paraId="4AB95287" w14:textId="27268D2B" w:rsidR="00BC1FFA" w:rsidRDefault="00BC1FFA" w:rsidP="00353C85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>Oświadczamy, że akceptujemy sposób i warunki płatności opisane we wzorze umowy stanowiącym Załącznik nr 3 do Zapytania ofertowego.</w:t>
      </w:r>
    </w:p>
    <w:p w14:paraId="6597A39B" w14:textId="3D3AFCF0" w:rsidR="006B1B51" w:rsidRPr="00632DAD" w:rsidRDefault="004202D7" w:rsidP="000E1C61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7. </w:t>
      </w:r>
      <w:r>
        <w:rPr>
          <w:rFonts w:ascii="Cambria" w:hAnsi="Cambria" w:cs="Arial"/>
          <w:bCs/>
          <w:sz w:val="22"/>
          <w:szCs w:val="22"/>
        </w:rPr>
        <w:tab/>
        <w:t xml:space="preserve">Potwierdzamy, że zapoznaliśmy się z </w:t>
      </w:r>
      <w:r w:rsidRPr="004202D7">
        <w:rPr>
          <w:rFonts w:ascii="Cambria" w:hAnsi="Cambria" w:cs="Arial"/>
          <w:bCs/>
          <w:sz w:val="22"/>
          <w:szCs w:val="22"/>
        </w:rPr>
        <w:t>klauzulą informacyjną dotyczącą przetwarzania danych osobowych stanowiącą Załącznik nr 4 do Zapytania ofertowego.</w:t>
      </w:r>
    </w:p>
    <w:p w14:paraId="0BA6F14D" w14:textId="18F6A548" w:rsidR="006B1B51" w:rsidRPr="00632DAD" w:rsidRDefault="004202D7" w:rsidP="006B1B51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916821" w:rsidRPr="00632DAD">
        <w:rPr>
          <w:rFonts w:ascii="Cambria" w:hAnsi="Cambria" w:cs="Arial"/>
          <w:bCs/>
          <w:sz w:val="22"/>
          <w:szCs w:val="22"/>
        </w:rPr>
        <w:t>.</w:t>
      </w:r>
      <w:r w:rsidR="00916821" w:rsidRPr="00632DAD">
        <w:rPr>
          <w:rFonts w:ascii="Cambria" w:hAnsi="Cambria" w:cs="Arial"/>
          <w:bCs/>
          <w:sz w:val="22"/>
          <w:szCs w:val="22"/>
        </w:rPr>
        <w:tab/>
        <w:t xml:space="preserve">Wszelką korespondencję w sprawie niniejszego postępowania należy kierować na adres: </w:t>
      </w:r>
      <w:r w:rsidR="00C65A4A" w:rsidRPr="00282F0D">
        <w:rPr>
          <w:rFonts w:ascii="Cambria" w:hAnsi="Cambria" w:cs="Arial"/>
          <w:bCs/>
          <w:sz w:val="22"/>
          <w:szCs w:val="22"/>
          <w:highlight w:val="lightGray"/>
        </w:rPr>
        <w:t>______________________________________________________________________________________________________</w:t>
      </w:r>
    </w:p>
    <w:p w14:paraId="1E83DDDB" w14:textId="77777777" w:rsidR="00E314EE" w:rsidRDefault="00916821" w:rsidP="006B1B51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 xml:space="preserve">e-mail: </w:t>
      </w:r>
      <w:r w:rsidRPr="00282F0D">
        <w:rPr>
          <w:rFonts w:ascii="Cambria" w:hAnsi="Cambria" w:cs="Arial"/>
          <w:bCs/>
          <w:sz w:val="22"/>
          <w:szCs w:val="22"/>
          <w:highlight w:val="lightGray"/>
        </w:rPr>
        <w:t>_____________________________________________________________________</w:t>
      </w:r>
      <w:r w:rsidR="00C65A4A" w:rsidRPr="00282F0D">
        <w:rPr>
          <w:rFonts w:ascii="Cambria" w:hAnsi="Cambria" w:cs="Arial"/>
          <w:bCs/>
          <w:sz w:val="22"/>
          <w:szCs w:val="22"/>
          <w:highlight w:val="lightGray"/>
        </w:rPr>
        <w:t>________________</w:t>
      </w:r>
    </w:p>
    <w:p w14:paraId="43E2EDF4" w14:textId="77777777" w:rsidR="006A22F9" w:rsidRPr="00632DAD" w:rsidRDefault="006A22F9" w:rsidP="006B1B51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3CF89D9" w14:textId="77777777" w:rsidR="00C65A4A" w:rsidRPr="00632DAD" w:rsidRDefault="00C65A4A" w:rsidP="006B1B51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>imię i nazwisko osoby uprawnionej do kontaktu z Zamawiającym:</w:t>
      </w:r>
    </w:p>
    <w:p w14:paraId="6BD14F84" w14:textId="0E2C88B8" w:rsidR="00E314EE" w:rsidRPr="004202D7" w:rsidRDefault="006A22F9" w:rsidP="00220DBD">
      <w:pPr>
        <w:spacing w:line="360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 w:rsidR="00282F0D" w:rsidRPr="00282F0D">
        <w:rPr>
          <w:rFonts w:ascii="Cambria" w:hAnsi="Cambria" w:cs="Arial"/>
          <w:bCs/>
          <w:sz w:val="22"/>
          <w:szCs w:val="22"/>
          <w:highlight w:val="lightGray"/>
        </w:rPr>
        <w:t>__________________</w:t>
      </w:r>
      <w:r w:rsidR="00C65A4A" w:rsidRPr="00282F0D">
        <w:rPr>
          <w:rFonts w:ascii="Cambria" w:hAnsi="Cambria" w:cs="Arial"/>
          <w:bCs/>
          <w:sz w:val="22"/>
          <w:szCs w:val="22"/>
          <w:highlight w:val="lightGray"/>
        </w:rPr>
        <w:t>____________________________________</w:t>
      </w:r>
      <w:r w:rsidR="00C65A4A" w:rsidRPr="00632DAD">
        <w:rPr>
          <w:rFonts w:ascii="Cambria" w:hAnsi="Cambria" w:cs="Arial"/>
          <w:bCs/>
          <w:sz w:val="22"/>
          <w:szCs w:val="22"/>
        </w:rPr>
        <w:t>tel.:</w:t>
      </w:r>
      <w:r w:rsidR="00C65A4A" w:rsidRPr="00282F0D">
        <w:rPr>
          <w:rFonts w:ascii="Cambria" w:hAnsi="Cambria" w:cs="Arial"/>
          <w:bCs/>
          <w:sz w:val="22"/>
          <w:szCs w:val="22"/>
          <w:highlight w:val="lightGray"/>
        </w:rPr>
        <w:t>____________________________________________</w:t>
      </w:r>
    </w:p>
    <w:p w14:paraId="57E4693F" w14:textId="616B1354" w:rsidR="00916821" w:rsidRDefault="00220DBD" w:rsidP="00AB7DE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16821" w:rsidRPr="00632DAD">
        <w:rPr>
          <w:rFonts w:ascii="Cambria" w:hAnsi="Cambria" w:cs="Arial"/>
          <w:bCs/>
          <w:sz w:val="22"/>
          <w:szCs w:val="22"/>
        </w:rPr>
        <w:t>.</w:t>
      </w:r>
      <w:r w:rsidR="00916821" w:rsidRPr="00632DAD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7526765F" w14:textId="77777777" w:rsidR="004202D7" w:rsidRPr="00632DAD" w:rsidRDefault="004202D7" w:rsidP="00AB7DE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E40EB69" w14:textId="3C141B0D" w:rsidR="00916821" w:rsidRPr="00632DAD" w:rsidRDefault="00BC1FFA" w:rsidP="00615EC1">
      <w:pPr>
        <w:numPr>
          <w:ilvl w:val="0"/>
          <w:numId w:val="135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Oświadczenie w zakresie podstaw wykluczenia</w:t>
      </w:r>
    </w:p>
    <w:p w14:paraId="5B940312" w14:textId="5B4F3088" w:rsidR="00615EC1" w:rsidRPr="00632DAD" w:rsidRDefault="000E6505" w:rsidP="00615EC1">
      <w:pPr>
        <w:numPr>
          <w:ilvl w:val="0"/>
          <w:numId w:val="135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Kosztorys ofertowy</w:t>
      </w:r>
    </w:p>
    <w:p w14:paraId="5846A0E7" w14:textId="77777777" w:rsidR="00615EC1" w:rsidRPr="00632DAD" w:rsidRDefault="00615EC1" w:rsidP="00615EC1">
      <w:pPr>
        <w:numPr>
          <w:ilvl w:val="0"/>
          <w:numId w:val="135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897B62E" w14:textId="77777777" w:rsidR="00C9086C" w:rsidRPr="00632DAD" w:rsidRDefault="00C9086C" w:rsidP="00C9086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F34CAA4" w14:textId="77777777" w:rsidR="00C9086C" w:rsidRPr="00632DAD" w:rsidRDefault="00465ED2" w:rsidP="00C9086C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074EDDCF" w14:textId="77777777" w:rsidR="00465ED2" w:rsidRDefault="00465ED2" w:rsidP="00C9086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9E99E53" w14:textId="77777777" w:rsidR="00C9086C" w:rsidRPr="00632DAD" w:rsidRDefault="00C9086C" w:rsidP="00BB7ACB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26BC14D" w14:textId="77777777" w:rsidR="00C9086C" w:rsidRPr="00632DAD" w:rsidRDefault="00C9086C" w:rsidP="00BB7ACB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AE37713" w14:textId="77777777" w:rsidR="00615EC1" w:rsidRPr="00632DAD" w:rsidRDefault="00615EC1" w:rsidP="00615EC1">
      <w:pPr>
        <w:spacing w:before="120"/>
        <w:ind w:left="6237"/>
        <w:jc w:val="center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ab/>
        <w:t xml:space="preserve">____________________________  </w:t>
      </w:r>
      <w:r w:rsidRPr="00632DAD">
        <w:rPr>
          <w:rFonts w:ascii="Cambria" w:hAnsi="Cambria" w:cs="Arial"/>
          <w:bCs/>
          <w:sz w:val="18"/>
          <w:szCs w:val="18"/>
        </w:rPr>
        <w:t>(podpis)</w:t>
      </w:r>
    </w:p>
    <w:p w14:paraId="57F0854D" w14:textId="15912176" w:rsidR="004C6A10" w:rsidRPr="004C6A10" w:rsidRDefault="00BC1FFA" w:rsidP="00BB7ACB">
      <w:pPr>
        <w:spacing w:before="120"/>
        <w:rPr>
          <w:rFonts w:ascii="Cambria" w:hAnsi="Cambria" w:cs="Arial"/>
          <w:bCs/>
          <w:i/>
          <w:sz w:val="18"/>
          <w:szCs w:val="18"/>
          <w:u w:val="single"/>
        </w:rPr>
      </w:pPr>
      <w:r>
        <w:rPr>
          <w:rFonts w:ascii="Cambria" w:hAnsi="Cambria" w:cs="Arial"/>
          <w:bCs/>
          <w:i/>
          <w:sz w:val="18"/>
          <w:szCs w:val="18"/>
          <w:u w:val="single"/>
        </w:rPr>
        <w:t xml:space="preserve">W przypadku składania ofert drogą elektroniczną, </w:t>
      </w:r>
      <w:r>
        <w:rPr>
          <w:rFonts w:ascii="Cambria" w:hAnsi="Cambria" w:cs="Arial"/>
          <w:bCs/>
          <w:i/>
          <w:sz w:val="18"/>
          <w:szCs w:val="18"/>
          <w:u w:val="single"/>
        </w:rPr>
        <w:br/>
        <w:t>d</w:t>
      </w:r>
      <w:r w:rsidR="004C6A10" w:rsidRPr="00632DAD">
        <w:rPr>
          <w:rFonts w:ascii="Cambria" w:hAnsi="Cambria" w:cs="Arial"/>
          <w:bCs/>
          <w:i/>
          <w:sz w:val="18"/>
          <w:szCs w:val="18"/>
          <w:u w:val="single"/>
        </w:rPr>
        <w:t xml:space="preserve">okument musi być złożony pod rygorem nieważności </w:t>
      </w:r>
      <w:r>
        <w:rPr>
          <w:rFonts w:ascii="Cambria" w:hAnsi="Cambria" w:cs="Arial"/>
          <w:bCs/>
          <w:i/>
          <w:sz w:val="18"/>
          <w:szCs w:val="18"/>
          <w:u w:val="single"/>
        </w:rPr>
        <w:br/>
      </w:r>
      <w:r w:rsidR="004C6A10" w:rsidRPr="00632DAD">
        <w:rPr>
          <w:rFonts w:ascii="Cambria" w:hAnsi="Cambria" w:cs="Arial"/>
          <w:bCs/>
          <w:i/>
          <w:sz w:val="18"/>
          <w:szCs w:val="18"/>
          <w:u w:val="single"/>
        </w:rPr>
        <w:t>w postaci elektronicznej opatrzonej podpisem</w:t>
      </w:r>
      <w:r>
        <w:rPr>
          <w:rFonts w:ascii="Cambria" w:hAnsi="Cambria" w:cs="Arial"/>
          <w:bCs/>
          <w:i/>
          <w:sz w:val="18"/>
          <w:szCs w:val="18"/>
          <w:u w:val="single"/>
        </w:rPr>
        <w:br/>
        <w:t xml:space="preserve"> kwalifikowanym lub zaufanym</w:t>
      </w:r>
      <w:r w:rsidR="004C6A10" w:rsidRPr="00632DAD">
        <w:rPr>
          <w:rFonts w:ascii="Cambria" w:hAnsi="Cambria" w:cs="Arial"/>
          <w:bCs/>
          <w:i/>
          <w:sz w:val="18"/>
          <w:szCs w:val="18"/>
          <w:u w:val="single"/>
        </w:rPr>
        <w:t>.</w:t>
      </w:r>
    </w:p>
    <w:sectPr w:rsidR="004C6A10" w:rsidRPr="004C6A10" w:rsidSect="00003C9B">
      <w:footerReference w:type="first" r:id="rId7"/>
      <w:pgSz w:w="11905" w:h="16837"/>
      <w:pgMar w:top="99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1438B2" w14:textId="77777777" w:rsidR="00A50789" w:rsidRDefault="00A50789">
      <w:r>
        <w:separator/>
      </w:r>
    </w:p>
  </w:endnote>
  <w:endnote w:type="continuationSeparator" w:id="0">
    <w:p w14:paraId="7DC87ED3" w14:textId="77777777" w:rsidR="00A50789" w:rsidRDefault="00A50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48F84" w14:textId="77777777" w:rsidR="00401DB3" w:rsidRDefault="00312A61">
    <w:pPr>
      <w:pStyle w:val="Stopka"/>
    </w:pPr>
    <w:r w:rsidRPr="002E7204">
      <w:rPr>
        <w:rFonts w:ascii="Tahoma" w:hAnsi="Tahoma" w:cs="Tahoma"/>
        <w:b/>
        <w:bCs/>
        <w:i/>
        <w:noProof/>
        <w:lang w:eastAsia="pl-PL"/>
      </w:rPr>
      <w:drawing>
        <wp:inline distT="0" distB="0" distL="0" distR="0" wp14:anchorId="770BE401" wp14:editId="1E36F27A">
          <wp:extent cx="5761990" cy="5143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C328043" w14:textId="77777777" w:rsidR="00C469FC" w:rsidRPr="00C469FC" w:rsidRDefault="00C469F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5559CC" w14:textId="77777777" w:rsidR="00A50789" w:rsidRDefault="00A50789">
      <w:r>
        <w:separator/>
      </w:r>
    </w:p>
  </w:footnote>
  <w:footnote w:type="continuationSeparator" w:id="0">
    <w:p w14:paraId="31ED7A58" w14:textId="77777777" w:rsidR="00A50789" w:rsidRDefault="00A507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069423D"/>
    <w:multiLevelType w:val="hybridMultilevel"/>
    <w:tmpl w:val="B8A4E31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0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1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2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3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4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5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6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7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9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0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1" w15:restartNumberingAfterBreak="0">
    <w:nsid w:val="4C22753B"/>
    <w:multiLevelType w:val="hybridMultilevel"/>
    <w:tmpl w:val="45C03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5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6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9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0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1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3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4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5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9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1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2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4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5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6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C8F79B9"/>
    <w:multiLevelType w:val="hybridMultilevel"/>
    <w:tmpl w:val="431ACAF8"/>
    <w:lvl w:ilvl="0" w:tplc="DEA04228">
      <w:start w:val="1"/>
      <w:numFmt w:val="decimal"/>
      <w:lvlText w:val="%1."/>
      <w:lvlJc w:val="left"/>
      <w:pPr>
        <w:ind w:left="989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30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1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2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5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6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9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1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3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4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6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2"/>
  </w:num>
  <w:num w:numId="5">
    <w:abstractNumId w:val="110"/>
  </w:num>
  <w:num w:numId="6">
    <w:abstractNumId w:val="121"/>
  </w:num>
  <w:num w:numId="7">
    <w:abstractNumId w:val="60"/>
  </w:num>
  <w:num w:numId="8">
    <w:abstractNumId w:val="90"/>
  </w:num>
  <w:num w:numId="9">
    <w:abstractNumId w:val="63"/>
  </w:num>
  <w:num w:numId="10">
    <w:abstractNumId w:val="0"/>
  </w:num>
  <w:num w:numId="11">
    <w:abstractNumId w:val="93"/>
  </w:num>
  <w:num w:numId="12">
    <w:abstractNumId w:val="85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3"/>
    <w:lvlOverride w:ilvl="0">
      <w:startOverride w:val="1"/>
    </w:lvlOverride>
  </w:num>
  <w:num w:numId="15">
    <w:abstractNumId w:val="112"/>
    <w:lvlOverride w:ilvl="0">
      <w:startOverride w:val="1"/>
    </w:lvlOverride>
  </w:num>
  <w:num w:numId="16">
    <w:abstractNumId w:val="89"/>
    <w:lvlOverride w:ilvl="0">
      <w:startOverride w:val="1"/>
    </w:lvlOverride>
  </w:num>
  <w:num w:numId="17">
    <w:abstractNumId w:val="112"/>
  </w:num>
  <w:num w:numId="18">
    <w:abstractNumId w:val="89"/>
  </w:num>
  <w:num w:numId="19">
    <w:abstractNumId w:val="57"/>
  </w:num>
  <w:num w:numId="20">
    <w:abstractNumId w:val="104"/>
  </w:num>
  <w:num w:numId="21">
    <w:abstractNumId w:val="41"/>
  </w:num>
  <w:num w:numId="22">
    <w:abstractNumId w:val="69"/>
  </w:num>
  <w:num w:numId="23">
    <w:abstractNumId w:val="58"/>
  </w:num>
  <w:num w:numId="24">
    <w:abstractNumId w:val="107"/>
  </w:num>
  <w:num w:numId="25">
    <w:abstractNumId w:val="125"/>
  </w:num>
  <w:num w:numId="26">
    <w:abstractNumId w:val="36"/>
  </w:num>
  <w:num w:numId="27">
    <w:abstractNumId w:val="96"/>
  </w:num>
  <w:num w:numId="28">
    <w:abstractNumId w:val="39"/>
  </w:num>
  <w:num w:numId="29">
    <w:abstractNumId w:val="119"/>
  </w:num>
  <w:num w:numId="30">
    <w:abstractNumId w:val="109"/>
  </w:num>
  <w:num w:numId="31">
    <w:abstractNumId w:val="114"/>
  </w:num>
  <w:num w:numId="32">
    <w:abstractNumId w:val="86"/>
  </w:num>
  <w:num w:numId="33">
    <w:abstractNumId w:val="79"/>
  </w:num>
  <w:num w:numId="34">
    <w:abstractNumId w:val="100"/>
  </w:num>
  <w:num w:numId="35">
    <w:abstractNumId w:val="72"/>
  </w:num>
  <w:num w:numId="36">
    <w:abstractNumId w:val="146"/>
  </w:num>
  <w:num w:numId="37">
    <w:abstractNumId w:val="78"/>
  </w:num>
  <w:num w:numId="38">
    <w:abstractNumId w:val="37"/>
  </w:num>
  <w:num w:numId="39">
    <w:abstractNumId w:val="137"/>
  </w:num>
  <w:num w:numId="40">
    <w:abstractNumId w:val="131"/>
  </w:num>
  <w:num w:numId="41">
    <w:abstractNumId w:val="122"/>
  </w:num>
  <w:num w:numId="42">
    <w:abstractNumId w:val="49"/>
  </w:num>
  <w:num w:numId="43">
    <w:abstractNumId w:val="81"/>
  </w:num>
  <w:num w:numId="44">
    <w:abstractNumId w:val="55"/>
  </w:num>
  <w:num w:numId="45">
    <w:abstractNumId w:val="138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5"/>
  </w:num>
  <w:num w:numId="65">
    <w:abstractNumId w:val="68"/>
  </w:num>
  <w:num w:numId="66">
    <w:abstractNumId w:val="73"/>
  </w:num>
  <w:num w:numId="67">
    <w:abstractNumId w:val="108"/>
  </w:num>
  <w:num w:numId="68">
    <w:abstractNumId w:val="47"/>
  </w:num>
  <w:num w:numId="69">
    <w:abstractNumId w:val="143"/>
  </w:num>
  <w:num w:numId="70">
    <w:abstractNumId w:val="142"/>
  </w:num>
  <w:num w:numId="71">
    <w:abstractNumId w:val="91"/>
  </w:num>
  <w:num w:numId="72">
    <w:abstractNumId w:val="80"/>
  </w:num>
  <w:num w:numId="73">
    <w:abstractNumId w:val="83"/>
  </w:num>
  <w:num w:numId="74">
    <w:abstractNumId w:val="65"/>
  </w:num>
  <w:num w:numId="75">
    <w:abstractNumId w:val="70"/>
  </w:num>
  <w:num w:numId="76">
    <w:abstractNumId w:val="118"/>
  </w:num>
  <w:num w:numId="77">
    <w:abstractNumId w:val="99"/>
  </w:num>
  <w:num w:numId="78">
    <w:abstractNumId w:val="145"/>
  </w:num>
  <w:num w:numId="79">
    <w:abstractNumId w:val="134"/>
  </w:num>
  <w:num w:numId="80">
    <w:abstractNumId w:val="111"/>
  </w:num>
  <w:num w:numId="81">
    <w:abstractNumId w:val="120"/>
  </w:num>
  <w:num w:numId="82">
    <w:abstractNumId w:val="144"/>
  </w:num>
  <w:num w:numId="83">
    <w:abstractNumId w:val="82"/>
  </w:num>
  <w:num w:numId="84">
    <w:abstractNumId w:val="106"/>
  </w:num>
  <w:num w:numId="85">
    <w:abstractNumId w:val="95"/>
  </w:num>
  <w:num w:numId="86">
    <w:abstractNumId w:val="94"/>
  </w:num>
  <w:num w:numId="87">
    <w:abstractNumId w:val="140"/>
  </w:num>
  <w:num w:numId="88">
    <w:abstractNumId w:val="54"/>
  </w:num>
  <w:num w:numId="89">
    <w:abstractNumId w:val="67"/>
  </w:num>
  <w:num w:numId="90">
    <w:abstractNumId w:val="98"/>
  </w:num>
  <w:num w:numId="91">
    <w:abstractNumId w:val="56"/>
  </w:num>
  <w:num w:numId="92">
    <w:abstractNumId w:val="75"/>
  </w:num>
  <w:num w:numId="93">
    <w:abstractNumId w:val="64"/>
  </w:num>
  <w:num w:numId="94">
    <w:abstractNumId w:val="40"/>
  </w:num>
  <w:num w:numId="95">
    <w:abstractNumId w:val="129"/>
  </w:num>
  <w:num w:numId="96">
    <w:abstractNumId w:val="113"/>
  </w:num>
  <w:num w:numId="97">
    <w:abstractNumId w:val="74"/>
  </w:num>
  <w:num w:numId="98">
    <w:abstractNumId w:val="59"/>
  </w:num>
  <w:num w:numId="99">
    <w:abstractNumId w:val="76"/>
  </w:num>
  <w:num w:numId="100">
    <w:abstractNumId w:val="128"/>
  </w:num>
  <w:num w:numId="101">
    <w:abstractNumId w:val="141"/>
  </w:num>
  <w:num w:numId="102">
    <w:abstractNumId w:val="124"/>
  </w:num>
  <w:num w:numId="103">
    <w:abstractNumId w:val="117"/>
  </w:num>
  <w:num w:numId="104">
    <w:abstractNumId w:val="92"/>
  </w:num>
  <w:num w:numId="105">
    <w:abstractNumId w:val="48"/>
  </w:num>
  <w:num w:numId="106">
    <w:abstractNumId w:val="115"/>
  </w:num>
  <w:num w:numId="107">
    <w:abstractNumId w:val="38"/>
  </w:num>
  <w:num w:numId="108">
    <w:abstractNumId w:val="52"/>
  </w:num>
  <w:num w:numId="109">
    <w:abstractNumId w:val="42"/>
  </w:num>
  <w:num w:numId="110">
    <w:abstractNumId w:val="139"/>
  </w:num>
  <w:num w:numId="111">
    <w:abstractNumId w:val="102"/>
  </w:num>
  <w:num w:numId="112">
    <w:abstractNumId w:val="62"/>
  </w:num>
  <w:num w:numId="113">
    <w:abstractNumId w:val="116"/>
  </w:num>
  <w:num w:numId="114">
    <w:abstractNumId w:val="130"/>
  </w:num>
  <w:num w:numId="115">
    <w:abstractNumId w:val="46"/>
  </w:num>
  <w:num w:numId="116">
    <w:abstractNumId w:val="103"/>
  </w:num>
  <w:num w:numId="117">
    <w:abstractNumId w:val="44"/>
  </w:num>
  <w:num w:numId="118">
    <w:abstractNumId w:val="135"/>
  </w:num>
  <w:num w:numId="119">
    <w:abstractNumId w:val="51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6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3"/>
  </w:num>
  <w:num w:numId="131">
    <w:abstractNumId w:val="126"/>
  </w:num>
  <w:num w:numId="132">
    <w:abstractNumId w:val="97"/>
  </w:num>
  <w:num w:numId="133">
    <w:abstractNumId w:val="77"/>
  </w:num>
  <w:num w:numId="134">
    <w:abstractNumId w:val="101"/>
  </w:num>
  <w:num w:numId="135">
    <w:abstractNumId w:val="88"/>
  </w:num>
  <w:num w:numId="136">
    <w:abstractNumId w:val="127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trackedChanges" w:enforcement="0"/>
  <w:defaultTabStop w:val="708"/>
  <w:hyphenationZone w:val="425"/>
  <w:evenAndOddHeaders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C9B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4C60"/>
    <w:rsid w:val="0006514F"/>
    <w:rsid w:val="000708CE"/>
    <w:rsid w:val="00070FDA"/>
    <w:rsid w:val="000741F9"/>
    <w:rsid w:val="000802C9"/>
    <w:rsid w:val="00081839"/>
    <w:rsid w:val="00082197"/>
    <w:rsid w:val="0008241E"/>
    <w:rsid w:val="00084111"/>
    <w:rsid w:val="00084DF2"/>
    <w:rsid w:val="00090B26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2AA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505"/>
    <w:rsid w:val="000E6766"/>
    <w:rsid w:val="000E6A48"/>
    <w:rsid w:val="000E6FB1"/>
    <w:rsid w:val="000F0E8D"/>
    <w:rsid w:val="000F2008"/>
    <w:rsid w:val="000F2AE3"/>
    <w:rsid w:val="000F5F57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3B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10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91B"/>
    <w:rsid w:val="002174DA"/>
    <w:rsid w:val="00220509"/>
    <w:rsid w:val="00220DA4"/>
    <w:rsid w:val="00220DBD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386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4A8"/>
    <w:rsid w:val="0027799E"/>
    <w:rsid w:val="00281000"/>
    <w:rsid w:val="00281A20"/>
    <w:rsid w:val="00282553"/>
    <w:rsid w:val="0028272B"/>
    <w:rsid w:val="00282F0D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332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49D4"/>
    <w:rsid w:val="003053D1"/>
    <w:rsid w:val="00307D89"/>
    <w:rsid w:val="0031048C"/>
    <w:rsid w:val="00312A61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85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D44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1AE"/>
    <w:rsid w:val="003D2AE5"/>
    <w:rsid w:val="003D6213"/>
    <w:rsid w:val="003E0BAF"/>
    <w:rsid w:val="003E0C22"/>
    <w:rsid w:val="003E17BD"/>
    <w:rsid w:val="003E24AF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1DB3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02D7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17E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502"/>
    <w:rsid w:val="00455AFF"/>
    <w:rsid w:val="004564EC"/>
    <w:rsid w:val="0046056B"/>
    <w:rsid w:val="00462831"/>
    <w:rsid w:val="004653F9"/>
    <w:rsid w:val="00465ED2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41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6A10"/>
    <w:rsid w:val="004C704E"/>
    <w:rsid w:val="004C748B"/>
    <w:rsid w:val="004C7600"/>
    <w:rsid w:val="004C7A3C"/>
    <w:rsid w:val="004D1C23"/>
    <w:rsid w:val="004D3716"/>
    <w:rsid w:val="004D491A"/>
    <w:rsid w:val="004D5C9E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39BD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1FA4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31F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CAD"/>
    <w:rsid w:val="00615DE2"/>
    <w:rsid w:val="00615EC1"/>
    <w:rsid w:val="00617370"/>
    <w:rsid w:val="00620448"/>
    <w:rsid w:val="00620D4D"/>
    <w:rsid w:val="00621BF3"/>
    <w:rsid w:val="00625EC0"/>
    <w:rsid w:val="00627EA4"/>
    <w:rsid w:val="0063078D"/>
    <w:rsid w:val="00632DA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4960"/>
    <w:rsid w:val="006963E7"/>
    <w:rsid w:val="006A05D3"/>
    <w:rsid w:val="006A061E"/>
    <w:rsid w:val="006A0F77"/>
    <w:rsid w:val="006A1C9A"/>
    <w:rsid w:val="006A22F9"/>
    <w:rsid w:val="006A2581"/>
    <w:rsid w:val="006A30BC"/>
    <w:rsid w:val="006A3A90"/>
    <w:rsid w:val="006A3DF5"/>
    <w:rsid w:val="006A620D"/>
    <w:rsid w:val="006A67B0"/>
    <w:rsid w:val="006A77AF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5810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270DD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0EF1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E0E77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17F5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2CB6"/>
    <w:rsid w:val="0084315D"/>
    <w:rsid w:val="00852D07"/>
    <w:rsid w:val="008556B5"/>
    <w:rsid w:val="00855995"/>
    <w:rsid w:val="00857E91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EB0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1935"/>
    <w:rsid w:val="009546E5"/>
    <w:rsid w:val="00955FBA"/>
    <w:rsid w:val="00956463"/>
    <w:rsid w:val="00957022"/>
    <w:rsid w:val="00957A6E"/>
    <w:rsid w:val="009605F8"/>
    <w:rsid w:val="009618D7"/>
    <w:rsid w:val="009618EE"/>
    <w:rsid w:val="0096318D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4098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64EB"/>
    <w:rsid w:val="00A475FF"/>
    <w:rsid w:val="00A50789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17B8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B7E1E"/>
    <w:rsid w:val="00AC1693"/>
    <w:rsid w:val="00AC2F41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4C"/>
    <w:rsid w:val="00AF70BC"/>
    <w:rsid w:val="00B01FE0"/>
    <w:rsid w:val="00B032A0"/>
    <w:rsid w:val="00B04AA1"/>
    <w:rsid w:val="00B0688D"/>
    <w:rsid w:val="00B06991"/>
    <w:rsid w:val="00B06A75"/>
    <w:rsid w:val="00B077F3"/>
    <w:rsid w:val="00B07B76"/>
    <w:rsid w:val="00B12A99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B1B"/>
    <w:rsid w:val="00B40316"/>
    <w:rsid w:val="00B440DF"/>
    <w:rsid w:val="00B44177"/>
    <w:rsid w:val="00B44276"/>
    <w:rsid w:val="00B4645F"/>
    <w:rsid w:val="00B47824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2A12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62AA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FFA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F3D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65A4A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086C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FAD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7C4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5D62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4B2"/>
    <w:rsid w:val="00E26811"/>
    <w:rsid w:val="00E26E7D"/>
    <w:rsid w:val="00E308B0"/>
    <w:rsid w:val="00E314EE"/>
    <w:rsid w:val="00E317F8"/>
    <w:rsid w:val="00E334F0"/>
    <w:rsid w:val="00E35CC2"/>
    <w:rsid w:val="00E37B41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CC2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4ED"/>
    <w:rsid w:val="00EB491F"/>
    <w:rsid w:val="00EB5DE3"/>
    <w:rsid w:val="00EB630C"/>
    <w:rsid w:val="00EB7616"/>
    <w:rsid w:val="00EC3830"/>
    <w:rsid w:val="00EC42B5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04B5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B01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506C61"/>
  <w15:chartTrackingRefBased/>
  <w15:docId w15:val="{8BD3C440-DF26-4F03-AD0B-2562D12D6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  <w:lang w:val="x-none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4645F"/>
    <w:pPr>
      <w:spacing w:after="120"/>
    </w:pPr>
    <w:rPr>
      <w:lang w:val="x-none"/>
    </w:r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  <w:rPr>
      <w:lang w:val="x-none"/>
    </w:r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  <w:rPr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  <w:rPr>
      <w:lang w:val="x-none"/>
    </w:rPr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val="x-none" w:eastAsia="en-GB"/>
    </w:rPr>
  </w:style>
  <w:style w:type="character" w:customStyle="1" w:styleId="TekstprzypisudolnegoZnak">
    <w:name w:val="Tekst przypisu dolnego Znak"/>
    <w:link w:val="Tekstprzypisudolnego"/>
    <w:uiPriority w:val="99"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val="x-none" w:eastAsia="x-none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szCs w:val="17"/>
      <w:lang w:val="x-none" w:eastAsia="x-none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val="x-none" w:eastAsia="x-none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/>
      <w:lang w:val="x-none" w:eastAsia="x-none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99"/>
    <w:locked/>
    <w:rsid w:val="00C9086C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1204 N.Dąbrowa Kamil Zasadowski</cp:lastModifiedBy>
  <cp:revision>2</cp:revision>
  <cp:lastPrinted>2021-11-04T07:02:00Z</cp:lastPrinted>
  <dcterms:created xsi:type="dcterms:W3CDTF">2025-10-01T06:50:00Z</dcterms:created>
  <dcterms:modified xsi:type="dcterms:W3CDTF">2025-10-01T06:50:00Z</dcterms:modified>
</cp:coreProperties>
</file>